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5D3BE7D" w14:textId="77333713" w:rsidR="00E7103A" w:rsidRDefault="00D1291E" w:rsidP="00D1291E">
      <w:pPr>
        <w:jc w:val="right"/>
        <w:rPr>
          <w:rFonts w:asciiTheme="minorHAnsi" w:hAnsiTheme="minorHAnsi"/>
          <w:i/>
          <w:color w:val="000000"/>
          <w:sz w:val="20"/>
          <w:szCs w:val="22"/>
        </w:rPr>
      </w:pPr>
      <w:r w:rsidRPr="00D1291E">
        <w:rPr>
          <w:rFonts w:asciiTheme="minorHAnsi" w:hAnsiTheme="minorHAnsi"/>
          <w:i/>
          <w:color w:val="000000"/>
          <w:sz w:val="20"/>
          <w:szCs w:val="22"/>
        </w:rPr>
        <w:t>Załącznik nr</w:t>
      </w:r>
      <w:r>
        <w:rPr>
          <w:rFonts w:asciiTheme="minorHAnsi" w:hAnsiTheme="minorHAnsi"/>
          <w:i/>
          <w:color w:val="000000"/>
          <w:sz w:val="20"/>
          <w:szCs w:val="22"/>
        </w:rPr>
        <w:t xml:space="preserve"> 11</w:t>
      </w:r>
      <w:r w:rsidRPr="00D1291E">
        <w:rPr>
          <w:rFonts w:asciiTheme="minorHAnsi" w:hAnsiTheme="minorHAnsi"/>
          <w:i/>
          <w:color w:val="000000"/>
          <w:sz w:val="20"/>
          <w:szCs w:val="22"/>
        </w:rPr>
        <w:t xml:space="preserve"> do Wniosku pożyczkowego Pożyczka rozwojowa</w:t>
      </w:r>
    </w:p>
    <w:p w14:paraId="35A44482" w14:textId="77777777" w:rsidR="00D1291E" w:rsidRDefault="00D1291E" w:rsidP="00D1291E">
      <w:pPr>
        <w:jc w:val="right"/>
        <w:rPr>
          <w:rFonts w:asciiTheme="minorHAnsi" w:hAnsiTheme="minorHAnsi"/>
          <w:b/>
          <w:color w:val="000000"/>
          <w:szCs w:val="22"/>
        </w:rPr>
      </w:pPr>
    </w:p>
    <w:p w14:paraId="673F951A" w14:textId="3F13B5F0" w:rsidR="00E7103A" w:rsidRPr="00751367" w:rsidRDefault="00E7103A" w:rsidP="00751367">
      <w:pPr>
        <w:jc w:val="center"/>
        <w:rPr>
          <w:rFonts w:asciiTheme="minorHAnsi" w:hAnsiTheme="minorHAnsi"/>
          <w:b/>
          <w:color w:val="000000"/>
          <w:szCs w:val="22"/>
          <w:vertAlign w:val="superscript"/>
        </w:rPr>
      </w:pPr>
      <w:r w:rsidRPr="00220F01">
        <w:rPr>
          <w:rFonts w:asciiTheme="minorHAnsi" w:hAnsiTheme="minorHAnsi"/>
          <w:b/>
          <w:color w:val="000000"/>
          <w:szCs w:val="22"/>
        </w:rPr>
        <w:t>Oświadczenie Wnioskodawcy</w:t>
      </w:r>
      <w:r w:rsidR="00D1291E" w:rsidRPr="00FD4AF6">
        <w:rPr>
          <w:rFonts w:cs="Arial"/>
          <w:b/>
          <w:bCs/>
          <w:sz w:val="16"/>
          <w:vertAlign w:val="superscript"/>
        </w:rPr>
        <w:footnoteReference w:id="1"/>
      </w:r>
      <w:r w:rsidR="00D1291E">
        <w:rPr>
          <w:rFonts w:cs="Arial"/>
          <w:b/>
          <w:bCs/>
          <w:sz w:val="16"/>
        </w:rPr>
        <w:t xml:space="preserve"> </w:t>
      </w:r>
      <w:r w:rsidRPr="00220F01">
        <w:rPr>
          <w:rFonts w:asciiTheme="minorHAnsi" w:hAnsiTheme="minorHAnsi"/>
          <w:b/>
          <w:color w:val="000000"/>
          <w:szCs w:val="22"/>
        </w:rPr>
        <w:t>o otrzymanej pomocy</w:t>
      </w:r>
      <w:r w:rsidRPr="00220F01">
        <w:rPr>
          <w:rFonts w:asciiTheme="minorHAnsi" w:hAnsiTheme="minorHAnsi"/>
          <w:b/>
          <w:i/>
          <w:color w:val="000000"/>
          <w:szCs w:val="22"/>
        </w:rPr>
        <w:t xml:space="preserve"> de </w:t>
      </w:r>
      <w:proofErr w:type="spellStart"/>
      <w:r w:rsidRPr="00220F01">
        <w:rPr>
          <w:rFonts w:asciiTheme="minorHAnsi" w:hAnsiTheme="minorHAnsi"/>
          <w:b/>
          <w:i/>
          <w:color w:val="000000"/>
          <w:szCs w:val="22"/>
        </w:rPr>
        <w:t>minimis</w:t>
      </w:r>
      <w:proofErr w:type="spellEnd"/>
      <w:r w:rsidR="00D1291E" w:rsidRPr="00FD4AF6">
        <w:rPr>
          <w:rFonts w:cs="Arial"/>
          <w:b/>
          <w:bCs/>
          <w:sz w:val="16"/>
          <w:vertAlign w:val="superscript"/>
        </w:rPr>
        <w:footnoteReference w:id="2"/>
      </w:r>
    </w:p>
    <w:p w14:paraId="0D480288" w14:textId="77777777" w:rsidR="00E7103A" w:rsidRPr="00220F01" w:rsidRDefault="00E7103A" w:rsidP="00E7103A">
      <w:pPr>
        <w:jc w:val="center"/>
        <w:rPr>
          <w:rFonts w:asciiTheme="minorHAnsi" w:hAnsiTheme="minorHAnsi"/>
          <w:i/>
          <w:color w:val="000000"/>
          <w:szCs w:val="22"/>
        </w:rPr>
      </w:pPr>
    </w:p>
    <w:p w14:paraId="1E95C718" w14:textId="77777777" w:rsidR="00E7103A" w:rsidRPr="00220F01" w:rsidRDefault="00E7103A" w:rsidP="00E7103A">
      <w:pPr>
        <w:rPr>
          <w:rFonts w:asciiTheme="minorHAnsi" w:hAnsiTheme="minorHAnsi"/>
          <w:color w:val="000000"/>
          <w:szCs w:val="22"/>
        </w:rPr>
      </w:pPr>
    </w:p>
    <w:p w14:paraId="73039338" w14:textId="77777777" w:rsidR="00E7103A" w:rsidRPr="00956ACF" w:rsidRDefault="00E7103A" w:rsidP="00751367">
      <w:pPr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..........................................................................................................................</w:t>
      </w:r>
    </w:p>
    <w:p w14:paraId="6B33D1B0" w14:textId="77777777" w:rsidR="00E7103A" w:rsidRDefault="00E7103A" w:rsidP="00751367">
      <w:pPr>
        <w:jc w:val="center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i/>
          <w:color w:val="000000"/>
          <w:sz w:val="20"/>
          <w:szCs w:val="20"/>
        </w:rPr>
        <w:t>(pełna nazwa Wnioskodawcy)</w:t>
      </w:r>
    </w:p>
    <w:p w14:paraId="3E004100" w14:textId="77777777" w:rsidR="00751367" w:rsidRDefault="00751367" w:rsidP="00751367">
      <w:pPr>
        <w:rPr>
          <w:rFonts w:asciiTheme="minorHAnsi" w:hAnsiTheme="minorHAnsi" w:cstheme="minorHAnsi"/>
          <w:color w:val="000000"/>
          <w:sz w:val="20"/>
          <w:szCs w:val="20"/>
        </w:rPr>
      </w:pPr>
    </w:p>
    <w:p w14:paraId="2ACA84C7" w14:textId="77777777" w:rsidR="00751367" w:rsidRPr="00956ACF" w:rsidRDefault="00751367" w:rsidP="00751367">
      <w:pPr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Oświadczam, iż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751367">
        <w:rPr>
          <w:rFonts w:asciiTheme="minorHAnsi" w:hAnsiTheme="minorHAnsi" w:cstheme="minorHAnsi"/>
          <w:color w:val="000000"/>
          <w:sz w:val="20"/>
          <w:szCs w:val="20"/>
        </w:rPr>
        <w:t>w ciągu ostatnich trzech lat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36548FB9" w14:textId="77777777" w:rsidR="00E7103A" w:rsidRPr="00956ACF" w:rsidRDefault="00E7103A" w:rsidP="00E7103A">
      <w:pPr>
        <w:rPr>
          <w:rFonts w:asciiTheme="minorHAnsi" w:hAnsiTheme="minorHAnsi" w:cstheme="minorHAnsi"/>
          <w:i/>
          <w:color w:val="000000"/>
          <w:sz w:val="20"/>
          <w:szCs w:val="20"/>
        </w:rPr>
      </w:pPr>
    </w:p>
    <w:p w14:paraId="651A8658" w14:textId="77777777" w:rsidR="00E7103A" w:rsidRDefault="00E7103A" w:rsidP="00E7103A">
      <w:pPr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b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1BACC2" wp14:editId="48BF6937">
                <wp:simplePos x="0" y="0"/>
                <wp:positionH relativeFrom="column">
                  <wp:posOffset>0</wp:posOffset>
                </wp:positionH>
                <wp:positionV relativeFrom="paragraph">
                  <wp:posOffset>1905</wp:posOffset>
                </wp:positionV>
                <wp:extent cx="228600" cy="200025"/>
                <wp:effectExtent l="9525" t="11430" r="9525" b="7620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863A1E" id="_x0000_t109" coordsize="21600,21600" o:spt="109" path="m,l,21600r21600,l21600,xe">
                <v:stroke joinstyle="miter"/>
                <v:path gradientshapeok="t" o:connecttype="rect"/>
              </v:shapetype>
              <v:shape id="AutoShape 8" o:spid="_x0000_s1026" type="#_x0000_t109" style="position:absolute;margin-left:0;margin-top:.15pt;width:18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"/>
            </w:pict>
          </mc:Fallback>
        </mc:AlternateConten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*1. otrzymał</w:t>
      </w:r>
      <w:r w:rsidR="00751367">
        <w:rPr>
          <w:rFonts w:asciiTheme="minorHAnsi" w:hAnsiTheme="minorHAnsi" w:cstheme="minorHAnsi"/>
          <w:b/>
          <w:color w:val="000000"/>
          <w:sz w:val="20"/>
          <w:szCs w:val="20"/>
        </w:rPr>
        <w:t>em</w: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/</w:t>
      </w:r>
      <w:proofErr w:type="spellStart"/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a</w:t>
      </w:r>
      <w:r w:rsidR="00751367">
        <w:rPr>
          <w:rFonts w:asciiTheme="minorHAnsi" w:hAnsiTheme="minorHAnsi" w:cstheme="minorHAnsi"/>
          <w:b/>
          <w:color w:val="000000"/>
          <w:sz w:val="20"/>
          <w:szCs w:val="20"/>
        </w:rPr>
        <w:t>m</w:t>
      </w:r>
      <w:proofErr w:type="spellEnd"/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pomoc </w:t>
      </w:r>
      <w:r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de </w:t>
      </w:r>
      <w:proofErr w:type="spellStart"/>
      <w:r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>minimis</w:t>
      </w:r>
      <w:proofErr w:type="spellEnd"/>
      <w:r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 </w: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w następującej wielkości:</w:t>
      </w:r>
    </w:p>
    <w:p w14:paraId="58187C6F" w14:textId="77777777" w:rsidR="00D1291E" w:rsidRPr="00956ACF" w:rsidRDefault="00D1291E" w:rsidP="00E7103A">
      <w:pPr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5A0CB84" w14:textId="77777777" w:rsidR="00E7103A" w:rsidRPr="00956ACF" w:rsidRDefault="00E7103A" w:rsidP="00D1291E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Theme="minorHAnsi" w:hAnsiTheme="minorHAnsi" w:cstheme="minorHAnsi"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zgodnie z załączonym wydrukiem</w:t>
      </w:r>
    </w:p>
    <w:p w14:paraId="21807AA6" w14:textId="0B7D2D95" w:rsidR="00E7103A" w:rsidRPr="00D1291E" w:rsidRDefault="00E7103A" w:rsidP="00D1291E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Theme="minorHAnsi" w:hAnsiTheme="minorHAnsi" w:cstheme="minorHAnsi"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zgodnie z poniższą tabelą:</w:t>
      </w:r>
    </w:p>
    <w:tbl>
      <w:tblPr>
        <w:tblW w:w="1005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"/>
        <w:gridCol w:w="1723"/>
        <w:gridCol w:w="1382"/>
        <w:gridCol w:w="1770"/>
        <w:gridCol w:w="1501"/>
        <w:gridCol w:w="1181"/>
        <w:gridCol w:w="1153"/>
        <w:gridCol w:w="995"/>
      </w:tblGrid>
      <w:tr w:rsidR="00D1291E" w:rsidRPr="00956ACF" w14:paraId="24B76BEA" w14:textId="77777777" w:rsidTr="00D1291E">
        <w:trPr>
          <w:cantSplit/>
          <w:trHeight w:hRule="exact" w:val="759"/>
          <w:tblHeader/>
          <w:jc w:val="center"/>
        </w:trPr>
        <w:tc>
          <w:tcPr>
            <w:tcW w:w="35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8EDEFF8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72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B1BE9BE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Organ udzielający pomocy</w:t>
            </w:r>
          </w:p>
        </w:tc>
        <w:tc>
          <w:tcPr>
            <w:tcW w:w="138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8E2E009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Podstawa prawna otrzymanej pomocy</w:t>
            </w:r>
          </w:p>
        </w:tc>
        <w:tc>
          <w:tcPr>
            <w:tcW w:w="177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2B99414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Dzień udzielenia pomocy</w:t>
            </w:r>
          </w:p>
          <w:p w14:paraId="5472C929" w14:textId="77777777" w:rsidR="00D1291E" w:rsidRPr="00956ACF" w:rsidRDefault="00D1291E" w:rsidP="004A37CD">
            <w:pPr>
              <w:pStyle w:val="Zawartotabeli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(dzień-miesiąc-rok)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29C1A83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Nr programu pomocowego, decyzji lub umowy</w:t>
            </w:r>
          </w:p>
        </w:tc>
        <w:tc>
          <w:tcPr>
            <w:tcW w:w="118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9B1EDA7" w14:textId="77777777" w:rsidR="00D1291E" w:rsidRPr="00956ACF" w:rsidRDefault="00D1291E" w:rsidP="004A37CD">
            <w:pPr>
              <w:pStyle w:val="Zawartotabeli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Forma pomocy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9F7063F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Wartość pomocy brutto</w:t>
            </w:r>
          </w:p>
        </w:tc>
      </w:tr>
      <w:tr w:rsidR="00D1291E" w:rsidRPr="00956ACF" w14:paraId="466C5645" w14:textId="77777777" w:rsidTr="00D1291E">
        <w:trPr>
          <w:cantSplit/>
          <w:trHeight w:hRule="exact" w:val="292"/>
          <w:tblHeader/>
          <w:jc w:val="center"/>
        </w:trPr>
        <w:tc>
          <w:tcPr>
            <w:tcW w:w="35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441799B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EE30254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5DD3440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22A25BC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5F676C4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B36EC08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B190D3C" w14:textId="4F0A7520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 PLN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509DCE6" w14:textId="5F3C3752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 xml:space="preserve">w </w:t>
            </w:r>
            <w:proofErr w:type="spellStart"/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EU</w:t>
            </w:r>
            <w: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R</w:t>
            </w:r>
            <w:proofErr w:type="spellEnd"/>
          </w:p>
        </w:tc>
      </w:tr>
      <w:tr w:rsidR="00D1291E" w:rsidRPr="00956ACF" w14:paraId="3D0F2234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BB3BF5C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9C0ED9C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968548F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280D873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3FCA034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D9A9800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EC5F8CF" w14:textId="7620ACB4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721FA" w14:textId="242337CE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1291E" w:rsidRPr="00956ACF" w14:paraId="16A87C08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89FE914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9BD62FA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18B124B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F49C2A6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BBD60CD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B37741C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96E35A1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C4B0F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D1291E" w:rsidRPr="00956ACF" w14:paraId="7FF75F93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8AB02DD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399CED3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EA035C4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33B741F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AE2B3E3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61BD126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43375CD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AE887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</w:tr>
      <w:tr w:rsidR="00D1291E" w:rsidRPr="00956ACF" w14:paraId="234AFA11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01A971E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7243889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399A30E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8112E46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628F345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C096E9D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0E560FD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6AF97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</w:tr>
      <w:tr w:rsidR="00D1291E" w:rsidRPr="00956ACF" w14:paraId="39809CA2" w14:textId="77777777" w:rsidTr="00D1291E">
        <w:trPr>
          <w:cantSplit/>
          <w:trHeight w:val="340"/>
          <w:jc w:val="center"/>
        </w:trPr>
        <w:tc>
          <w:tcPr>
            <w:tcW w:w="6730" w:type="dxa"/>
            <w:gridSpan w:val="5"/>
            <w:vAlign w:val="center"/>
          </w:tcPr>
          <w:p w14:paraId="5EEDA36A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DA2F080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20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</w:rPr>
              <w:t xml:space="preserve">Razem pomoc  de </w:t>
            </w:r>
            <w:proofErr w:type="spellStart"/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</w:rPr>
              <w:t>minimis</w:t>
            </w:r>
            <w:proofErr w:type="spellEnd"/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EF133EB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19AE9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14:paraId="1605D157" w14:textId="77777777" w:rsidR="00E7103A" w:rsidRPr="00956ACF" w:rsidRDefault="00E7103A" w:rsidP="00D1291E">
      <w:pPr>
        <w:jc w:val="both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14:paraId="783CABF4" w14:textId="77777777" w:rsidR="00E7103A" w:rsidRPr="00956ACF" w:rsidRDefault="00E7103A" w:rsidP="00E7103A">
      <w:pPr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A9D9611" w14:textId="77777777" w:rsidR="00E7103A" w:rsidRPr="00956ACF" w:rsidRDefault="00E7103A" w:rsidP="00E7103A">
      <w:pPr>
        <w:ind w:left="720"/>
        <w:jc w:val="both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343B8B" wp14:editId="58DD3829">
                <wp:simplePos x="0" y="0"/>
                <wp:positionH relativeFrom="column">
                  <wp:posOffset>3175</wp:posOffset>
                </wp:positionH>
                <wp:positionV relativeFrom="paragraph">
                  <wp:posOffset>-15240</wp:posOffset>
                </wp:positionV>
                <wp:extent cx="228600" cy="200025"/>
                <wp:effectExtent l="12700" t="13335" r="6350" b="571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34B8D" id="AutoShape 7" o:spid="_x0000_s1026" type="#_x0000_t109" style="position:absolute;margin-left:.25pt;margin-top:-1.2pt;width:18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"/>
            </w:pict>
          </mc:Fallback>
        </mc:AlternateConten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*2. nie otrzymał</w:t>
      </w:r>
      <w:r w:rsidR="00751367">
        <w:rPr>
          <w:rFonts w:asciiTheme="minorHAnsi" w:hAnsiTheme="minorHAnsi" w:cstheme="minorHAnsi"/>
          <w:b/>
          <w:color w:val="000000"/>
          <w:sz w:val="20"/>
          <w:szCs w:val="20"/>
        </w:rPr>
        <w:t>em</w: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/</w:t>
      </w:r>
      <w:proofErr w:type="spellStart"/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a</w:t>
      </w:r>
      <w:r w:rsidR="00751367">
        <w:rPr>
          <w:rFonts w:asciiTheme="minorHAnsi" w:hAnsiTheme="minorHAnsi" w:cstheme="minorHAnsi"/>
          <w:b/>
          <w:color w:val="000000"/>
          <w:sz w:val="20"/>
          <w:szCs w:val="20"/>
        </w:rPr>
        <w:t>m</w:t>
      </w:r>
      <w:proofErr w:type="spellEnd"/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pomocy </w:t>
      </w:r>
      <w:r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de </w:t>
      </w:r>
      <w:proofErr w:type="spellStart"/>
      <w:r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>minimis</w:t>
      </w:r>
      <w:proofErr w:type="spellEnd"/>
      <w:r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>.</w:t>
      </w:r>
    </w:p>
    <w:p w14:paraId="0B650EF6" w14:textId="77777777" w:rsidR="00E7103A" w:rsidRPr="00D1291E" w:rsidRDefault="00E7103A" w:rsidP="00E7103A">
      <w:pPr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2ED27346" w14:textId="501DEC72" w:rsidR="00E7103A" w:rsidRPr="00D1291E" w:rsidRDefault="00E7103A" w:rsidP="00D1291E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D1291E">
        <w:rPr>
          <w:rFonts w:asciiTheme="minorHAnsi" w:hAnsiTheme="minorHAnsi" w:cstheme="minorHAnsi"/>
          <w:i/>
          <w:sz w:val="18"/>
          <w:szCs w:val="18"/>
        </w:rPr>
        <w:t>Świadom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odpowiedzialności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karnej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z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art.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297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§1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kk oraz art. 286 §1 kk,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potwierdzam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prawdziwość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informacji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podanych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w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niniejszym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oświadczeniu</w:t>
      </w:r>
    </w:p>
    <w:p w14:paraId="5A9D0EAF" w14:textId="77777777" w:rsidR="00E7103A" w:rsidRDefault="00E7103A" w:rsidP="00E7103A">
      <w:pPr>
        <w:rPr>
          <w:rFonts w:asciiTheme="minorHAnsi" w:hAnsiTheme="minorHAnsi"/>
          <w:color w:val="000000"/>
          <w:sz w:val="20"/>
          <w:szCs w:val="20"/>
        </w:rPr>
      </w:pPr>
    </w:p>
    <w:p w14:paraId="209AD07C" w14:textId="77777777" w:rsidR="00D1291E" w:rsidRDefault="00D1291E" w:rsidP="00E7103A">
      <w:pPr>
        <w:rPr>
          <w:rFonts w:asciiTheme="minorHAnsi" w:hAnsiTheme="minorHAnsi"/>
          <w:color w:val="000000"/>
          <w:sz w:val="20"/>
          <w:szCs w:val="20"/>
        </w:rPr>
      </w:pPr>
    </w:p>
    <w:p w14:paraId="34394594" w14:textId="77777777" w:rsidR="00D1291E" w:rsidRPr="001F7B77" w:rsidRDefault="00D1291E" w:rsidP="00E7103A">
      <w:pPr>
        <w:rPr>
          <w:rFonts w:asciiTheme="minorHAnsi" w:hAnsiTheme="minorHAnsi"/>
          <w:color w:val="000000"/>
          <w:sz w:val="20"/>
          <w:szCs w:val="20"/>
        </w:rPr>
      </w:pPr>
    </w:p>
    <w:p w14:paraId="564929A3" w14:textId="77777777" w:rsidR="00E7103A" w:rsidRPr="001F7B77" w:rsidRDefault="00E7103A" w:rsidP="00E7103A">
      <w:pPr>
        <w:rPr>
          <w:rFonts w:asciiTheme="minorHAnsi" w:hAnsiTheme="minorHAnsi"/>
          <w:color w:val="000000"/>
          <w:sz w:val="20"/>
          <w:szCs w:val="20"/>
        </w:rPr>
      </w:pPr>
      <w:r w:rsidRPr="001F7B77">
        <w:rPr>
          <w:rFonts w:asciiTheme="minorHAnsi" w:hAnsiTheme="minorHAnsi"/>
          <w:color w:val="000000"/>
          <w:sz w:val="20"/>
          <w:szCs w:val="20"/>
        </w:rPr>
        <w:t>......................................</w:t>
      </w:r>
      <w:r>
        <w:rPr>
          <w:rFonts w:asciiTheme="minorHAnsi" w:hAnsiTheme="minorHAnsi"/>
          <w:color w:val="000000"/>
          <w:sz w:val="20"/>
          <w:szCs w:val="20"/>
        </w:rPr>
        <w:t>................</w:t>
      </w:r>
      <w:r w:rsidRPr="001F7B77">
        <w:rPr>
          <w:rFonts w:asciiTheme="minorHAnsi" w:hAnsiTheme="minorHAnsi"/>
          <w:color w:val="000000"/>
          <w:sz w:val="20"/>
          <w:szCs w:val="20"/>
        </w:rPr>
        <w:t>....</w:t>
      </w:r>
      <w:r>
        <w:rPr>
          <w:rFonts w:asciiTheme="minorHAnsi" w:hAnsiTheme="minorHAnsi"/>
          <w:color w:val="000000"/>
          <w:sz w:val="20"/>
          <w:szCs w:val="20"/>
        </w:rPr>
        <w:t xml:space="preserve">   </w:t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 w:rsidRPr="001F7B77">
        <w:rPr>
          <w:rFonts w:asciiTheme="minorHAnsi" w:hAnsiTheme="minorHAnsi"/>
          <w:color w:val="000000"/>
          <w:sz w:val="20"/>
          <w:szCs w:val="20"/>
        </w:rPr>
        <w:t>......................................................</w:t>
      </w:r>
    </w:p>
    <w:p w14:paraId="4FCF38CB" w14:textId="77777777" w:rsidR="00E7103A" w:rsidRPr="00956ACF" w:rsidRDefault="00956ACF" w:rsidP="00E7103A">
      <w:pPr>
        <w:rPr>
          <w:rFonts w:asciiTheme="minorHAnsi" w:hAnsiTheme="minorHAnsi"/>
          <w:i/>
          <w:color w:val="000000"/>
          <w:sz w:val="18"/>
          <w:szCs w:val="18"/>
        </w:rPr>
      </w:pPr>
      <w:r>
        <w:rPr>
          <w:rFonts w:asciiTheme="minorHAnsi" w:hAnsiTheme="minorHAnsi"/>
          <w:i/>
          <w:color w:val="000000"/>
          <w:sz w:val="18"/>
          <w:szCs w:val="18"/>
        </w:rPr>
        <w:t xml:space="preserve">  </w:t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 xml:space="preserve"> (podpisy osób upoważnionych do             </w:t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  <w:t xml:space="preserve">(data i miejscowość)                                                                          </w:t>
      </w:r>
    </w:p>
    <w:p w14:paraId="5BC290C5" w14:textId="77777777" w:rsidR="00E7103A" w:rsidRPr="00956ACF" w:rsidRDefault="00E7103A" w:rsidP="00E7103A">
      <w:pPr>
        <w:rPr>
          <w:rFonts w:asciiTheme="minorHAnsi" w:hAnsiTheme="minorHAnsi"/>
          <w:i/>
          <w:color w:val="000000"/>
          <w:sz w:val="18"/>
          <w:szCs w:val="20"/>
        </w:rPr>
      </w:pPr>
      <w:r w:rsidRPr="00956ACF">
        <w:rPr>
          <w:rFonts w:asciiTheme="minorHAnsi" w:hAnsiTheme="minorHAnsi"/>
          <w:i/>
          <w:color w:val="000000"/>
          <w:sz w:val="18"/>
          <w:szCs w:val="20"/>
        </w:rPr>
        <w:t>reprezentowania Wnioskodawcy i pieczęć)</w:t>
      </w:r>
    </w:p>
    <w:p w14:paraId="5238CB47" w14:textId="77777777" w:rsidR="00E7103A" w:rsidRDefault="00E7103A" w:rsidP="00E7103A">
      <w:pPr>
        <w:rPr>
          <w:rFonts w:asciiTheme="minorHAnsi" w:hAnsiTheme="minorHAnsi"/>
          <w:color w:val="000000"/>
          <w:szCs w:val="22"/>
        </w:rPr>
      </w:pPr>
    </w:p>
    <w:p w14:paraId="67DB4A57" w14:textId="77777777" w:rsidR="00956ACF" w:rsidRDefault="00956ACF" w:rsidP="00E7103A">
      <w:pPr>
        <w:rPr>
          <w:rFonts w:asciiTheme="minorHAnsi" w:hAnsiTheme="minorHAnsi"/>
          <w:b/>
          <w:color w:val="000000"/>
          <w:szCs w:val="22"/>
          <w:u w:val="single"/>
        </w:rPr>
      </w:pPr>
    </w:p>
    <w:p w14:paraId="7BA29ADB" w14:textId="142F122A" w:rsidR="00591046" w:rsidRPr="00D1291E" w:rsidRDefault="00E7103A" w:rsidP="00D1291E">
      <w:r w:rsidRPr="00E7103A">
        <w:rPr>
          <w:rFonts w:asciiTheme="minorHAnsi" w:hAnsiTheme="minorHAnsi"/>
          <w:b/>
          <w:color w:val="000000"/>
          <w:sz w:val="18"/>
          <w:szCs w:val="22"/>
          <w:u w:val="single"/>
        </w:rPr>
        <w:t>*  zakreślić odpowiednie</w:t>
      </w:r>
      <w:r w:rsidR="00FF4E55">
        <w:tab/>
      </w:r>
    </w:p>
    <w:sectPr w:rsidR="00591046" w:rsidRPr="00D1291E" w:rsidSect="00D1291E">
      <w:headerReference w:type="default" r:id="rId8"/>
      <w:footerReference w:type="default" r:id="rId9"/>
      <w:pgSz w:w="11906" w:h="16838"/>
      <w:pgMar w:top="284" w:right="1133" w:bottom="1134" w:left="1134" w:header="4" w:footer="0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9BFD9" w14:textId="77777777" w:rsidR="00954A9C" w:rsidRDefault="00954A9C">
      <w:r>
        <w:separator/>
      </w:r>
    </w:p>
  </w:endnote>
  <w:endnote w:type="continuationSeparator" w:id="0">
    <w:p w14:paraId="5BB9D00E" w14:textId="77777777" w:rsidR="00954A9C" w:rsidRDefault="0095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ED8F6" w14:textId="4491D941" w:rsidR="00CE53BA" w:rsidRPr="00F867A6" w:rsidRDefault="00C77FDA" w:rsidP="00D1291E">
    <w:pPr>
      <w:rPr>
        <w:rFonts w:ascii="Calibri" w:hAnsi="Calibri" w:cs="Calibri"/>
        <w:sz w:val="16"/>
        <w:szCs w:val="16"/>
      </w:rPr>
    </w:pPr>
    <w:r>
      <w:rPr>
        <w:rStyle w:val="WW8Num23z0"/>
        <w:rFonts w:asciiTheme="minorHAnsi" w:eastAsia="Arial" w:hAnsiTheme="minorHAnsi" w:cstheme="minorHAnsi"/>
        <w:noProof/>
        <w:sz w:val="16"/>
        <w:szCs w:val="16"/>
      </w:rPr>
      <w:drawing>
        <wp:inline distT="0" distB="0" distL="0" distR="0" wp14:anchorId="0F1F3B1B" wp14:editId="3F6FF189">
          <wp:extent cx="5760720" cy="472440"/>
          <wp:effectExtent l="0" t="0" r="0" b="3810"/>
          <wp:docPr id="35792980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E53BA">
      <w:rPr>
        <w:rFonts w:ascii="Calibri" w:hAnsi="Calibri" w:cs="Calibri"/>
        <w:sz w:val="16"/>
        <w:szCs w:val="16"/>
      </w:rPr>
      <w:tab/>
    </w:r>
  </w:p>
  <w:p w14:paraId="06455220" w14:textId="77777777" w:rsidR="00D52C15" w:rsidRPr="00F867A6" w:rsidRDefault="00D52C15" w:rsidP="00CC1A64">
    <w:pPr>
      <w:pStyle w:val="Stopka"/>
      <w:rPr>
        <w:rStyle w:val="Numerstrony"/>
        <w:rFonts w:ascii="Calibri" w:eastAsia="Arial" w:hAnsi="Calibri" w:cs="Calibri"/>
        <w:sz w:val="16"/>
        <w:szCs w:val="16"/>
      </w:rPr>
    </w:pPr>
  </w:p>
  <w:p w14:paraId="2C6C5C95" w14:textId="77777777" w:rsidR="00D52C15" w:rsidRPr="00F867A6" w:rsidRDefault="00D52C15">
    <w:pPr>
      <w:pStyle w:val="Stopka"/>
      <w:jc w:val="right"/>
      <w:rPr>
        <w:rStyle w:val="Numerstrony"/>
        <w:rFonts w:ascii="Calibri" w:eastAsia="Arial" w:hAnsi="Calibri"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E0821" w14:textId="77777777" w:rsidR="00954A9C" w:rsidRDefault="00954A9C">
      <w:r>
        <w:separator/>
      </w:r>
    </w:p>
  </w:footnote>
  <w:footnote w:type="continuationSeparator" w:id="0">
    <w:p w14:paraId="51A05A36" w14:textId="77777777" w:rsidR="00954A9C" w:rsidRDefault="00954A9C">
      <w:r>
        <w:continuationSeparator/>
      </w:r>
    </w:p>
  </w:footnote>
  <w:footnote w:id="1">
    <w:p w14:paraId="41401392" w14:textId="77777777" w:rsidR="00D1291E" w:rsidRPr="00D1291E" w:rsidRDefault="00D1291E" w:rsidP="00D1291E">
      <w:pPr>
        <w:pStyle w:val="Tekstprzypisudolnego"/>
        <w:jc w:val="both"/>
        <w:rPr>
          <w:rFonts w:asciiTheme="minorHAnsi" w:hAnsiTheme="minorHAnsi" w:cs="Calibri"/>
          <w:i/>
          <w:iCs/>
          <w:sz w:val="14"/>
          <w:szCs w:val="14"/>
        </w:rPr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przez Wnioskodawcę należy rozumieć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jedno przedsiębiorstwo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w rozumieniu art. 2 ust. 2 rozporządzenia Komisji (UE) 2023/2831 z dnia 13 grudnia 2023 r. w sprawie stosowania art. 107 i 108 Traktatu o funkcjonowaniu Unii Europejskiej do pomocy de </w:t>
      </w:r>
      <w:proofErr w:type="spellStart"/>
      <w:r w:rsidRPr="00D1291E">
        <w:rPr>
          <w:rFonts w:asciiTheme="minorHAnsi" w:hAnsiTheme="minorHAnsi" w:cs="Calibri"/>
          <w:i/>
          <w:iCs/>
          <w:sz w:val="14"/>
          <w:szCs w:val="14"/>
        </w:rPr>
        <w:t>minimis</w:t>
      </w:r>
      <w:proofErr w:type="spellEnd"/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(Dz. U. UE. L. z 2023 r. poz. 2831).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Jedno przedsiębiorstwo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, do celów tego rozporządzenia,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oznacza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wszystkie jednostki gospodarcze, które pozostają w co najmniej jednym z następujących stosunków: </w:t>
      </w:r>
    </w:p>
    <w:p w14:paraId="523BA194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a)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posiada w drugiej jednostce gospodarczej większość praw głosu akcjonariuszy lub wspólników; </w:t>
      </w:r>
    </w:p>
    <w:p w14:paraId="54B286ED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b)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ma prawo wyznaczyć lub odwołać większość członków organu administracyjnego, zarządzającego lub nadzorczego innej jednostki gospodarczej; </w:t>
      </w:r>
    </w:p>
    <w:p w14:paraId="5FEF1BF8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c)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ma prawo wywierać dominujący wpływ na inną jednostkę gospodarczą zgodnie z umową zawartą z tą jednostką lub postanowieniami w jej akcie założycielskim lub umowie spółki; </w:t>
      </w:r>
    </w:p>
    <w:p w14:paraId="7310EC2E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d)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gospodarcza, która jest akcjonariuszem lub wspólnikiem w innej jednostce gospodarczej, samodzielnie kontroluje, zgodnie z porozumieniem z innymi akcjonariuszami lub wspólnikami tej jednostki, większość praw głosu akcjonariuszy lub wspólników tej jednostki. </w:t>
      </w:r>
    </w:p>
    <w:p w14:paraId="5AC6418F" w14:textId="5C4A6DA4" w:rsidR="00D1291E" w:rsidRDefault="00D1291E" w:rsidP="00D1291E">
      <w:pPr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Jednostki gospodarcze pozostające w jakimkolwiek ze stosunków, o których mowa w lit. a)-d), poprzez co najmniej jedną inną jednostkę gospodarczą również są uznawane za jedno przedsiębiorstwo</w:t>
      </w:r>
    </w:p>
    <w:p w14:paraId="5EFED306" w14:textId="77777777" w:rsidR="00C77FDA" w:rsidRPr="00D1291E" w:rsidRDefault="00C77FDA" w:rsidP="00D1291E">
      <w:pPr>
        <w:rPr>
          <w:rFonts w:asciiTheme="minorHAnsi" w:hAnsiTheme="minorHAnsi" w:cs="Calibri"/>
          <w:i/>
          <w:iCs/>
          <w:sz w:val="14"/>
          <w:szCs w:val="14"/>
        </w:rPr>
      </w:pPr>
    </w:p>
  </w:footnote>
  <w:footnote w:id="2">
    <w:p w14:paraId="4C3E4BB8" w14:textId="77777777" w:rsidR="00D1291E" w:rsidRPr="00D1291E" w:rsidRDefault="00D1291E" w:rsidP="00D1291E">
      <w:pPr>
        <w:jc w:val="both"/>
        <w:rPr>
          <w:rFonts w:asciiTheme="minorHAnsi" w:hAnsiTheme="minorHAnsi" w:cstheme="minorHAnsi"/>
          <w:i/>
          <w:sz w:val="14"/>
          <w:szCs w:val="14"/>
        </w:rPr>
      </w:pPr>
      <w:r w:rsidRPr="00D1291E">
        <w:rPr>
          <w:rStyle w:val="Odwoanieprzypisudolnego"/>
          <w:sz w:val="14"/>
          <w:szCs w:val="14"/>
        </w:rPr>
        <w:footnoteRef/>
      </w:r>
      <w:r w:rsidRPr="00D1291E">
        <w:rPr>
          <w:sz w:val="14"/>
          <w:szCs w:val="14"/>
        </w:rPr>
        <w:t xml:space="preserve"> </w:t>
      </w:r>
      <w:r w:rsidRPr="00D1291E">
        <w:rPr>
          <w:rFonts w:asciiTheme="minorHAnsi" w:hAnsiTheme="minorHAnsi" w:cstheme="minorHAnsi"/>
          <w:i/>
          <w:sz w:val="14"/>
          <w:szCs w:val="14"/>
        </w:rPr>
        <w:t xml:space="preserve">w rozumieniu Rozporządzenia Komisji (UE) nr 1407/2013 z dnia 18 grudnia 2013 r. w sprawie stosowania art. 107 i 108 Traktatu o funkcjonowaniu Unii Europejskiej do pomocy de </w:t>
      </w:r>
      <w:proofErr w:type="spellStart"/>
      <w:r w:rsidRPr="00D1291E">
        <w:rPr>
          <w:rFonts w:asciiTheme="minorHAnsi" w:hAnsiTheme="minorHAnsi" w:cstheme="minorHAnsi"/>
          <w:i/>
          <w:sz w:val="14"/>
          <w:szCs w:val="14"/>
        </w:rPr>
        <w:t>minimis</w:t>
      </w:r>
      <w:proofErr w:type="spellEnd"/>
      <w:r w:rsidRPr="00D1291E">
        <w:rPr>
          <w:rFonts w:asciiTheme="minorHAnsi" w:hAnsiTheme="minorHAnsi" w:cstheme="minorHAnsi"/>
          <w:i/>
          <w:sz w:val="14"/>
          <w:szCs w:val="14"/>
        </w:rPr>
        <w:t xml:space="preserve"> oraz Rozporządzenia Ministra Funduszy i Polityki Regionalnej z dnia 29 września 2022 r. w sprawie udzielania pomocy de </w:t>
      </w:r>
      <w:proofErr w:type="spellStart"/>
      <w:r w:rsidRPr="00D1291E">
        <w:rPr>
          <w:rFonts w:asciiTheme="minorHAnsi" w:hAnsiTheme="minorHAnsi" w:cstheme="minorHAnsi"/>
          <w:i/>
          <w:sz w:val="14"/>
          <w:szCs w:val="14"/>
        </w:rPr>
        <w:t>minimis</w:t>
      </w:r>
      <w:proofErr w:type="spellEnd"/>
      <w:r w:rsidRPr="00D1291E">
        <w:rPr>
          <w:rFonts w:asciiTheme="minorHAnsi" w:hAnsiTheme="minorHAnsi" w:cstheme="minorHAnsi"/>
          <w:i/>
          <w:sz w:val="14"/>
          <w:szCs w:val="14"/>
        </w:rPr>
        <w:t xml:space="preserve"> w ramach regionalnych programów na lata 2021-2027 lub Rozporządzenia Komisji (UE) 2023/2831 z dnia 13 grudnia 2023 r. w sprawie stosowania art. 107 i 108 Traktatu o funkcjonowaniu Unii Europejskiej do pomocy de </w:t>
      </w:r>
      <w:proofErr w:type="spellStart"/>
      <w:r w:rsidRPr="00D1291E">
        <w:rPr>
          <w:rFonts w:asciiTheme="minorHAnsi" w:hAnsiTheme="minorHAnsi" w:cstheme="minorHAnsi"/>
          <w:i/>
          <w:sz w:val="14"/>
          <w:szCs w:val="14"/>
        </w:rPr>
        <w:t>minimis</w:t>
      </w:r>
      <w:proofErr w:type="spellEnd"/>
      <w:r w:rsidRPr="00D1291E">
        <w:rPr>
          <w:rFonts w:asciiTheme="minorHAnsi" w:hAnsiTheme="minorHAnsi" w:cstheme="minorHAnsi"/>
          <w:i/>
          <w:sz w:val="14"/>
          <w:szCs w:val="14"/>
        </w:rPr>
        <w:t xml:space="preserve"> oraz odpowiednim polskim akcie normatywnym</w:t>
      </w:r>
    </w:p>
    <w:p w14:paraId="5F5DB612" w14:textId="0CEBC011" w:rsidR="00D1291E" w:rsidRPr="00D1291E" w:rsidRDefault="00D1291E" w:rsidP="00D1291E">
      <w:pPr>
        <w:pStyle w:val="Tekstprzypisudolnego"/>
        <w:jc w:val="both"/>
        <w:rPr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84BB2" w14:textId="1750CAD5" w:rsidR="000E75DA" w:rsidRDefault="00425D3A" w:rsidP="00355292">
    <w:pPr>
      <w:pStyle w:val="Tekstpodstawowy"/>
      <w:keepNext/>
      <w:spacing w:before="240" w:after="120" w:line="360" w:lineRule="auto"/>
    </w:pPr>
    <w:r>
      <w:rPr>
        <w:noProof/>
        <w:lang w:eastAsia="pl-PL"/>
      </w:rPr>
      <w:drawing>
        <wp:inline distT="0" distB="0" distL="0" distR="0" wp14:anchorId="11820D12" wp14:editId="453C2E26">
          <wp:extent cx="5760720" cy="611089"/>
          <wp:effectExtent l="0" t="0" r="0" b="0"/>
          <wp:docPr id="1330186451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10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ymbol" w:hAnsi="Symbol" w:cs="Symbol"/>
        <w:color w:val="000000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</w:rPr>
    </w:lvl>
  </w:abstractNum>
  <w:abstractNum w:abstractNumId="5" w15:restartNumberingAfterBreak="0">
    <w:nsid w:val="00000006"/>
    <w:multiLevelType w:val="singleLevel"/>
    <w:tmpl w:val="00000006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  <w:szCs w:val="16"/>
      </w:rPr>
    </w:lvl>
  </w:abstractNum>
  <w:abstractNum w:abstractNumId="6" w15:restartNumberingAfterBreak="0">
    <w:nsid w:val="021E62FB"/>
    <w:multiLevelType w:val="hybridMultilevel"/>
    <w:tmpl w:val="049E6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E427E8"/>
    <w:multiLevelType w:val="hybridMultilevel"/>
    <w:tmpl w:val="76F64084"/>
    <w:lvl w:ilvl="0" w:tplc="FB50E9A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30A73"/>
    <w:multiLevelType w:val="hybridMultilevel"/>
    <w:tmpl w:val="BB6CA5FC"/>
    <w:lvl w:ilvl="0" w:tplc="04150007">
      <w:start w:val="1"/>
      <w:numFmt w:val="bullet"/>
      <w:lvlText w:val=""/>
      <w:lvlJc w:val="left"/>
      <w:pPr>
        <w:ind w:left="14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ADE7AFE"/>
    <w:multiLevelType w:val="hybridMultilevel"/>
    <w:tmpl w:val="A72E1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32CE6"/>
    <w:multiLevelType w:val="hybridMultilevel"/>
    <w:tmpl w:val="7D1656E8"/>
    <w:lvl w:ilvl="0" w:tplc="FB50E9A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067B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3" w15:restartNumberingAfterBreak="0">
    <w:nsid w:val="4EC17C56"/>
    <w:multiLevelType w:val="hybridMultilevel"/>
    <w:tmpl w:val="EDF2E638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4568">
    <w:abstractNumId w:val="0"/>
  </w:num>
  <w:num w:numId="2" w16cid:durableId="1519277335">
    <w:abstractNumId w:val="1"/>
  </w:num>
  <w:num w:numId="3" w16cid:durableId="979505771">
    <w:abstractNumId w:val="2"/>
  </w:num>
  <w:num w:numId="4" w16cid:durableId="1611543887">
    <w:abstractNumId w:val="3"/>
  </w:num>
  <w:num w:numId="5" w16cid:durableId="21591760">
    <w:abstractNumId w:val="4"/>
  </w:num>
  <w:num w:numId="6" w16cid:durableId="700591785">
    <w:abstractNumId w:val="5"/>
  </w:num>
  <w:num w:numId="7" w16cid:durableId="932859199">
    <w:abstractNumId w:val="6"/>
  </w:num>
  <w:num w:numId="8" w16cid:durableId="464350165">
    <w:abstractNumId w:val="14"/>
  </w:num>
  <w:num w:numId="9" w16cid:durableId="1859855030">
    <w:abstractNumId w:val="11"/>
  </w:num>
  <w:num w:numId="10" w16cid:durableId="2138209202">
    <w:abstractNumId w:val="9"/>
  </w:num>
  <w:num w:numId="11" w16cid:durableId="728697959">
    <w:abstractNumId w:val="12"/>
  </w:num>
  <w:num w:numId="12" w16cid:durableId="951086225">
    <w:abstractNumId w:val="13"/>
  </w:num>
  <w:num w:numId="13" w16cid:durableId="138769170">
    <w:abstractNumId w:val="7"/>
  </w:num>
  <w:num w:numId="14" w16cid:durableId="132911988">
    <w:abstractNumId w:val="10"/>
  </w:num>
  <w:num w:numId="15" w16cid:durableId="17715039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AC0"/>
    <w:rsid w:val="000378F4"/>
    <w:rsid w:val="00050EEB"/>
    <w:rsid w:val="00060B2C"/>
    <w:rsid w:val="00070079"/>
    <w:rsid w:val="000973A6"/>
    <w:rsid w:val="000E75DA"/>
    <w:rsid w:val="000F6089"/>
    <w:rsid w:val="00162EC5"/>
    <w:rsid w:val="001E715E"/>
    <w:rsid w:val="0023384E"/>
    <w:rsid w:val="00242F47"/>
    <w:rsid w:val="0024518C"/>
    <w:rsid w:val="0024622F"/>
    <w:rsid w:val="00247513"/>
    <w:rsid w:val="00247B4B"/>
    <w:rsid w:val="0029262C"/>
    <w:rsid w:val="002E08B6"/>
    <w:rsid w:val="00321652"/>
    <w:rsid w:val="0034133E"/>
    <w:rsid w:val="003436DD"/>
    <w:rsid w:val="00355292"/>
    <w:rsid w:val="00362124"/>
    <w:rsid w:val="00370F06"/>
    <w:rsid w:val="003871F1"/>
    <w:rsid w:val="003B79D8"/>
    <w:rsid w:val="00425D3A"/>
    <w:rsid w:val="00440403"/>
    <w:rsid w:val="00440ACE"/>
    <w:rsid w:val="00450A60"/>
    <w:rsid w:val="004523DB"/>
    <w:rsid w:val="00462F82"/>
    <w:rsid w:val="00471CC4"/>
    <w:rsid w:val="00473759"/>
    <w:rsid w:val="00482594"/>
    <w:rsid w:val="00483DA5"/>
    <w:rsid w:val="004A3FA9"/>
    <w:rsid w:val="004E6A5E"/>
    <w:rsid w:val="00565A0D"/>
    <w:rsid w:val="00591046"/>
    <w:rsid w:val="006B4826"/>
    <w:rsid w:val="006C63A8"/>
    <w:rsid w:val="00714B84"/>
    <w:rsid w:val="00751367"/>
    <w:rsid w:val="00753CFD"/>
    <w:rsid w:val="00765FEF"/>
    <w:rsid w:val="0078427F"/>
    <w:rsid w:val="00803AAA"/>
    <w:rsid w:val="00822C5E"/>
    <w:rsid w:val="0087576A"/>
    <w:rsid w:val="008830F1"/>
    <w:rsid w:val="00897AC0"/>
    <w:rsid w:val="008A0BCF"/>
    <w:rsid w:val="008D64E1"/>
    <w:rsid w:val="0091553B"/>
    <w:rsid w:val="00932495"/>
    <w:rsid w:val="00954A9C"/>
    <w:rsid w:val="00955391"/>
    <w:rsid w:val="00955906"/>
    <w:rsid w:val="00956ACF"/>
    <w:rsid w:val="00965388"/>
    <w:rsid w:val="009A599A"/>
    <w:rsid w:val="009C7CEA"/>
    <w:rsid w:val="009D1E6F"/>
    <w:rsid w:val="00A536D1"/>
    <w:rsid w:val="00A8164C"/>
    <w:rsid w:val="00A85E84"/>
    <w:rsid w:val="00B27027"/>
    <w:rsid w:val="00B4412B"/>
    <w:rsid w:val="00B74154"/>
    <w:rsid w:val="00B828A1"/>
    <w:rsid w:val="00B906E9"/>
    <w:rsid w:val="00BD7E44"/>
    <w:rsid w:val="00C01BC9"/>
    <w:rsid w:val="00C37528"/>
    <w:rsid w:val="00C77FDA"/>
    <w:rsid w:val="00CC1A64"/>
    <w:rsid w:val="00CE0699"/>
    <w:rsid w:val="00CE53BA"/>
    <w:rsid w:val="00CF342D"/>
    <w:rsid w:val="00D1291E"/>
    <w:rsid w:val="00D35228"/>
    <w:rsid w:val="00D52C15"/>
    <w:rsid w:val="00D53C98"/>
    <w:rsid w:val="00D673EC"/>
    <w:rsid w:val="00D76A36"/>
    <w:rsid w:val="00DB2817"/>
    <w:rsid w:val="00DB7569"/>
    <w:rsid w:val="00DD46CB"/>
    <w:rsid w:val="00E652D9"/>
    <w:rsid w:val="00E7103A"/>
    <w:rsid w:val="00E72835"/>
    <w:rsid w:val="00E75CEF"/>
    <w:rsid w:val="00E76407"/>
    <w:rsid w:val="00E93960"/>
    <w:rsid w:val="00E9793B"/>
    <w:rsid w:val="00F100B0"/>
    <w:rsid w:val="00F1010B"/>
    <w:rsid w:val="00F25B77"/>
    <w:rsid w:val="00F54A80"/>
    <w:rsid w:val="00F867A6"/>
    <w:rsid w:val="00F92B7E"/>
    <w:rsid w:val="00FB18DF"/>
    <w:rsid w:val="00FC3E8A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oNotEmbedSmartTags/>
  <w:decimalSymbol w:val=","/>
  <w:listSeparator w:val=";"/>
  <w14:docId w14:val="79638A13"/>
  <w15:chartTrackingRefBased/>
  <w15:docId w15:val="{8236966A-9AC3-4E90-835E-1BC2123B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/>
      <w:sz w:val="22"/>
      <w:szCs w:val="24"/>
      <w:lang w:eastAsia="ja-JP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360"/>
      <w:outlineLvl w:val="3"/>
    </w:pPr>
    <w:rPr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rFonts w:cs="Arial"/>
      <w:b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bCs/>
      <w:sz w:val="4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center"/>
      <w:outlineLvl w:val="7"/>
    </w:pPr>
    <w:rPr>
      <w:b/>
      <w:bCs/>
      <w:sz w:val="18"/>
      <w:u w:val="singl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999999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color w:val="000000"/>
      <w:sz w:val="18"/>
    </w:rPr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Arial" w:hAnsi="Arial" w:cs="Arial"/>
      <w:b/>
      <w:i w:val="0"/>
      <w:sz w:val="16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WW8Num7z0">
    <w:name w:val="WW8Num7z0"/>
    <w:rPr>
      <w:rFonts w:cs="Times New Roman"/>
      <w:sz w:val="18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8z0">
    <w:name w:val="WW8Num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0">
    <w:name w:val="WW8Num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WW-Absatz-Standardschriftart11111">
    <w:name w:val="WW-Absatz-Standardschriftart1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sz w:val="16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3z0">
    <w:name w:val="WW8Num13z0"/>
    <w:rPr>
      <w:rFonts w:ascii="Wingdings" w:eastAsia="Times New Roman" w:hAnsi="Wingdings" w:cs="Times New Roman"/>
      <w:sz w:val="24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Arial" w:hAnsi="Arial" w:cs="Arial"/>
      <w:b/>
      <w:i w:val="0"/>
      <w:sz w:val="16"/>
    </w:rPr>
  </w:style>
  <w:style w:type="character" w:customStyle="1" w:styleId="WW8Num16z0">
    <w:name w:val="WW8Num1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1z0">
    <w:name w:val="WW8Num21z0"/>
    <w:rPr>
      <w:b w:val="0"/>
      <w:i w:val="0"/>
      <w:sz w:val="22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z0">
    <w:name w:val="WW8Num23z0"/>
    <w:rPr>
      <w:rFonts w:cs="Times New Roman"/>
      <w:sz w:val="18"/>
    </w:rPr>
  </w:style>
  <w:style w:type="character" w:customStyle="1" w:styleId="WW8Num24z0">
    <w:name w:val="WW8Num2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5z0">
    <w:name w:val="WW8Num25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6z0">
    <w:name w:val="WW8Num2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8z0">
    <w:name w:val="WW8Num2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2z0">
    <w:name w:val="WW8NumSt12z0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4z0">
    <w:name w:val="WW8NumSt1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eastAsia="MS PGothic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SimSun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rFonts w:cs="Arial"/>
      <w:szCs w:val="20"/>
    </w:rPr>
  </w:style>
  <w:style w:type="paragraph" w:customStyle="1" w:styleId="xl24">
    <w:name w:val="xl24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5">
    <w:name w:val="xl25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6">
    <w:name w:val="xl26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7">
    <w:name w:val="xl27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28">
    <w:name w:val="xl28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9">
    <w:name w:val="xl29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30">
    <w:name w:val="xl30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1">
    <w:name w:val="xl31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2">
    <w:name w:val="xl32"/>
    <w:basedOn w:val="Normalny"/>
    <w:pPr>
      <w:pBdr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3">
    <w:name w:val="xl33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4">
    <w:name w:val="xl34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5">
    <w:name w:val="xl35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6">
    <w:name w:val="xl3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7">
    <w:name w:val="xl37"/>
    <w:basedOn w:val="Normalny"/>
    <w:pPr>
      <w:pBdr>
        <w:top w:val="single" w:sz="4" w:space="0" w:color="808080"/>
        <w:left w:val="single" w:sz="8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8">
    <w:name w:val="xl38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39">
    <w:name w:val="xl39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0">
    <w:name w:val="xl40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1">
    <w:name w:val="xl41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2">
    <w:name w:val="xl42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3">
    <w:name w:val="xl43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4">
    <w:name w:val="xl44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5">
    <w:name w:val="xl4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6">
    <w:name w:val="xl4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7">
    <w:name w:val="xl47"/>
    <w:basedOn w:val="Normalny"/>
    <w:pPr>
      <w:pBdr>
        <w:top w:val="single" w:sz="8" w:space="0" w:color="808080"/>
        <w:left w:val="single" w:sz="8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8">
    <w:name w:val="xl48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9">
    <w:name w:val="xl49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0">
    <w:name w:val="xl50"/>
    <w:basedOn w:val="Normalny"/>
    <w:pPr>
      <w:pBdr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1">
    <w:name w:val="xl51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2">
    <w:name w:val="xl52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3">
    <w:name w:val="xl53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4">
    <w:name w:val="xl54"/>
    <w:basedOn w:val="Normalny"/>
    <w:pPr>
      <w:pBdr>
        <w:top w:val="single" w:sz="8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5">
    <w:name w:val="xl5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6">
    <w:name w:val="xl56"/>
    <w:basedOn w:val="Normalny"/>
    <w:pPr>
      <w:pBdr>
        <w:top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7">
    <w:name w:val="xl57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  <w:jc w:val="right"/>
    </w:pPr>
    <w:rPr>
      <w:rFonts w:eastAsia="Arial Unicode MS" w:cs="Arial Unicode MS"/>
      <w:b/>
      <w:bCs/>
      <w:sz w:val="24"/>
    </w:rPr>
  </w:style>
  <w:style w:type="paragraph" w:customStyle="1" w:styleId="xl58">
    <w:name w:val="xl58"/>
    <w:basedOn w:val="Normalny"/>
    <w:pPr>
      <w:pBdr>
        <w:top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9">
    <w:name w:val="xl59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  <w:jc w:val="center"/>
    </w:pPr>
    <w:rPr>
      <w:rFonts w:eastAsia="Arial Unicode MS" w:cs="Arial Unicode MS"/>
      <w:b/>
      <w:bCs/>
      <w:sz w:val="24"/>
    </w:rPr>
  </w:style>
  <w:style w:type="paragraph" w:customStyle="1" w:styleId="xl60">
    <w:name w:val="xl60"/>
    <w:basedOn w:val="Normalny"/>
    <w:pPr>
      <w:pBdr>
        <w:top w:val="single" w:sz="8" w:space="0" w:color="808080"/>
        <w:bottom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1">
    <w:name w:val="xl61"/>
    <w:basedOn w:val="Normalny"/>
    <w:pPr>
      <w:pBdr>
        <w:top w:val="single" w:sz="8" w:space="0" w:color="808080"/>
        <w:bottom w:val="single" w:sz="4" w:space="0" w:color="808080"/>
        <w:right w:val="single" w:sz="8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2">
    <w:name w:val="xl62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3">
    <w:name w:val="xl63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4">
    <w:name w:val="xl64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5">
    <w:name w:val="xl65"/>
    <w:basedOn w:val="Normalny"/>
    <w:pPr>
      <w:pBdr>
        <w:top w:val="single" w:sz="8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styleId="Hipercze">
    <w:name w:val="Hyperlink"/>
    <w:rsid w:val="00A85E84"/>
    <w:rPr>
      <w:color w:val="0000FF"/>
      <w:u w:val="single"/>
    </w:rPr>
  </w:style>
  <w:style w:type="paragraph" w:styleId="Bezodstpw">
    <w:name w:val="No Spacing"/>
    <w:uiPriority w:val="1"/>
    <w:qFormat/>
    <w:rsid w:val="00A85E84"/>
    <w:rPr>
      <w:sz w:val="24"/>
      <w:szCs w:val="24"/>
    </w:rPr>
  </w:style>
  <w:style w:type="character" w:styleId="Odwoanieprzypisukocowego">
    <w:name w:val="endnote reference"/>
    <w:uiPriority w:val="99"/>
    <w:semiHidden/>
    <w:unhideWhenUsed/>
    <w:rsid w:val="00E9793B"/>
    <w:rPr>
      <w:vertAlign w:val="superscript"/>
    </w:rPr>
  </w:style>
  <w:style w:type="table" w:styleId="Tabela-Siatka">
    <w:name w:val="Table Grid"/>
    <w:basedOn w:val="Standardowy"/>
    <w:uiPriority w:val="39"/>
    <w:rsid w:val="00E728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E7103A"/>
    <w:rPr>
      <w:rFonts w:cs="Times New Roman"/>
      <w:vertAlign w:val="superscript"/>
    </w:rPr>
  </w:style>
  <w:style w:type="paragraph" w:customStyle="1" w:styleId="Zawartotabeli0">
    <w:name w:val="Zawarto?? tabeli"/>
    <w:basedOn w:val="Tekstpodstawowy"/>
    <w:rsid w:val="00E7103A"/>
    <w:pPr>
      <w:widowControl w:val="0"/>
      <w:suppressLineNumbers/>
      <w:autoSpaceDN w:val="0"/>
      <w:adjustRightInd w:val="0"/>
      <w:spacing w:after="120"/>
      <w:jc w:val="left"/>
    </w:pPr>
    <w:rPr>
      <w:rFonts w:ascii="Times New Roman" w:eastAsia="Times New Roman" w:hAnsi="Times New Roman" w:cs="Times New Roman"/>
      <w:i w:val="0"/>
      <w:iCs w:val="0"/>
      <w:sz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E7103A"/>
    <w:pPr>
      <w:widowControl w:val="0"/>
      <w:suppressLineNumbers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E7103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CAD69-8C9A-44AB-96CE-2D8964A83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POŻYCZKOWY</vt:lpstr>
    </vt:vector>
  </TitlesOfParts>
  <Company>Hewlett-Packard Company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POŻYCZKOWY</dc:title>
  <dc:subject/>
  <dc:creator>Monika Wójciak</dc:creator>
  <cp:keywords/>
  <cp:lastModifiedBy>Ewelina</cp:lastModifiedBy>
  <cp:revision>6</cp:revision>
  <cp:lastPrinted>2022-11-14T12:46:00Z</cp:lastPrinted>
  <dcterms:created xsi:type="dcterms:W3CDTF">2024-11-06T11:39:00Z</dcterms:created>
  <dcterms:modified xsi:type="dcterms:W3CDTF">2024-11-06T13:05:00Z</dcterms:modified>
</cp:coreProperties>
</file>